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A2D2" w14:textId="26533492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1A5FE7">
        <w:rPr>
          <w:rFonts w:ascii="Arial" w:hAnsi="Arial" w:cs="Arial"/>
          <w:b/>
          <w:sz w:val="20"/>
          <w:szCs w:val="20"/>
        </w:rPr>
        <w:t>d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63365493" w14:textId="77777777" w:rsidR="001A5FE7" w:rsidRDefault="001A5FE7" w:rsidP="001A5FE7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bookmarkStart w:id="0" w:name="_Hlk71895869"/>
      <w:r>
        <w:rPr>
          <w:rFonts w:ascii="Arial" w:hAnsi="Arial" w:cs="Arial"/>
          <w:b/>
          <w:caps/>
          <w:u w:val="single"/>
        </w:rPr>
        <w:t>KOSZTORYS OFERTOWY</w:t>
      </w:r>
    </w:p>
    <w:p w14:paraId="36577940" w14:textId="27EA87D7" w:rsidR="001A5FE7" w:rsidRPr="006342C4" w:rsidRDefault="001A5FE7" w:rsidP="001A5FE7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</w:t>
      </w:r>
      <w:r>
        <w:rPr>
          <w:rFonts w:ascii="Arial" w:hAnsi="Arial" w:cs="Arial"/>
          <w:b/>
          <w:caps/>
        </w:rPr>
        <w:t>4</w:t>
      </w:r>
      <w:r w:rsidRPr="006342C4">
        <w:rPr>
          <w:rFonts w:ascii="Arial" w:hAnsi="Arial" w:cs="Arial"/>
          <w:b/>
          <w:caps/>
        </w:rPr>
        <w:t xml:space="preserve"> Zamówienia</w:t>
      </w:r>
    </w:p>
    <w:bookmarkEnd w:id="0"/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77777777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  <w:r w:rsidRPr="00D71226">
        <w:rPr>
          <w:rFonts w:ascii="Arial" w:hAnsi="Arial" w:cs="Arial"/>
          <w:i/>
          <w:sz w:val="20"/>
          <w:szCs w:val="20"/>
        </w:rPr>
        <w:t>:</w:t>
      </w:r>
    </w:p>
    <w:p w14:paraId="2FAD3BAF" w14:textId="77777777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3D78856" w14:textId="77777777" w:rsidR="00AC0097" w:rsidRDefault="00AC0097" w:rsidP="00AC0097"/>
    <w:tbl>
      <w:tblPr>
        <w:tblStyle w:val="Tabela-Siatka"/>
        <w:tblpPr w:leftFromText="141" w:rightFromText="141" w:vertAnchor="page" w:horzAnchor="margin" w:tblpY="10219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1A5FE7" w14:paraId="5AA64A6F" w14:textId="77777777" w:rsidTr="001A5FE7">
        <w:tc>
          <w:tcPr>
            <w:tcW w:w="9776" w:type="dxa"/>
            <w:gridSpan w:val="4"/>
          </w:tcPr>
          <w:p w14:paraId="31E93516" w14:textId="77777777" w:rsidR="001A5FE7" w:rsidRPr="00887F1A" w:rsidRDefault="001A5FE7" w:rsidP="001A5FE7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1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1A5FE7" w14:paraId="4751669A" w14:textId="77777777" w:rsidTr="001A5FE7">
        <w:tc>
          <w:tcPr>
            <w:tcW w:w="704" w:type="dxa"/>
          </w:tcPr>
          <w:p w14:paraId="38825C11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bookmarkStart w:id="2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7C12C68C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7757E8E9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028F1CD2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1A5FE7" w14:paraId="7EF4F30D" w14:textId="77777777" w:rsidTr="001A5FE7">
        <w:tc>
          <w:tcPr>
            <w:tcW w:w="704" w:type="dxa"/>
          </w:tcPr>
          <w:p w14:paraId="18D9F246" w14:textId="77777777" w:rsidR="001A5FE7" w:rsidRPr="007D3A25" w:rsidRDefault="001A5FE7" w:rsidP="001A5FE7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V</w:t>
            </w:r>
          </w:p>
        </w:tc>
        <w:tc>
          <w:tcPr>
            <w:tcW w:w="3261" w:type="dxa"/>
          </w:tcPr>
          <w:p w14:paraId="7C30271E" w14:textId="77777777" w:rsidR="001A5FE7" w:rsidRPr="007D3A25" w:rsidRDefault="001A5FE7" w:rsidP="001A5FE7">
            <w:pPr>
              <w:pStyle w:val="Nagwek1"/>
              <w:spacing w:before="0"/>
              <w:ind w:left="34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Stanowisk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o 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a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udio-wizualne</w:t>
            </w:r>
          </w:p>
        </w:tc>
        <w:tc>
          <w:tcPr>
            <w:tcW w:w="4961" w:type="dxa"/>
          </w:tcPr>
          <w:p w14:paraId="5E5992DF" w14:textId="77777777" w:rsidR="001A5FE7" w:rsidRDefault="001A5FE7" w:rsidP="001A5FE7"/>
        </w:tc>
        <w:tc>
          <w:tcPr>
            <w:tcW w:w="850" w:type="dxa"/>
          </w:tcPr>
          <w:p w14:paraId="2D646149" w14:textId="77777777" w:rsidR="001A5FE7" w:rsidRDefault="001A5FE7" w:rsidP="001A5FE7">
            <w:pPr>
              <w:jc w:val="center"/>
            </w:pPr>
          </w:p>
        </w:tc>
      </w:tr>
      <w:tr w:rsidR="001A5FE7" w14:paraId="1334917A" w14:textId="77777777" w:rsidTr="001A5FE7">
        <w:tc>
          <w:tcPr>
            <w:tcW w:w="704" w:type="dxa"/>
          </w:tcPr>
          <w:p w14:paraId="161D2925" w14:textId="77777777" w:rsidR="001A5FE7" w:rsidRPr="00D0315E" w:rsidRDefault="001A5FE7" w:rsidP="001A5FE7">
            <w:pPr>
              <w:jc w:val="center"/>
            </w:pPr>
            <w:r w:rsidRPr="00D0315E">
              <w:rPr>
                <w:color w:val="2F5496" w:themeColor="accent1" w:themeShade="BF"/>
              </w:rPr>
              <w:t>V</w:t>
            </w:r>
            <w:r w:rsidRPr="00D0315E">
              <w:t>.1</w:t>
            </w:r>
          </w:p>
        </w:tc>
        <w:tc>
          <w:tcPr>
            <w:tcW w:w="3261" w:type="dxa"/>
          </w:tcPr>
          <w:p w14:paraId="77C027CF" w14:textId="77777777" w:rsidR="001A5FE7" w:rsidRPr="00D0315E" w:rsidRDefault="001A5FE7" w:rsidP="001A5FE7">
            <w:pPr>
              <w:pStyle w:val="Nagwek2"/>
              <w:ind w:left="17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D0315E">
              <w:rPr>
                <w:rFonts w:asciiTheme="minorHAnsi" w:hAnsiTheme="minorHAnsi" w:cs="Arial"/>
                <w:sz w:val="22"/>
                <w:szCs w:val="22"/>
                <w:u w:val="none"/>
              </w:rPr>
              <w:t>telewizor</w:t>
            </w:r>
          </w:p>
        </w:tc>
        <w:tc>
          <w:tcPr>
            <w:tcW w:w="4961" w:type="dxa"/>
          </w:tcPr>
          <w:p w14:paraId="21C43952" w14:textId="77777777" w:rsidR="001A5FE7" w:rsidRPr="00D0315E" w:rsidRDefault="001A5FE7" w:rsidP="001A5FE7"/>
        </w:tc>
        <w:tc>
          <w:tcPr>
            <w:tcW w:w="850" w:type="dxa"/>
            <w:vAlign w:val="center"/>
          </w:tcPr>
          <w:p w14:paraId="7FD7C1D9" w14:textId="77777777" w:rsidR="001A5FE7" w:rsidRPr="00D0315E" w:rsidRDefault="001A5FE7" w:rsidP="001A5FE7">
            <w:pPr>
              <w:jc w:val="center"/>
              <w:rPr>
                <w:b/>
                <w:bCs/>
              </w:rPr>
            </w:pPr>
            <w:r w:rsidRPr="00D0315E">
              <w:t>1</w:t>
            </w:r>
          </w:p>
        </w:tc>
      </w:tr>
      <w:tr w:rsidR="001A5FE7" w14:paraId="442C7FC0" w14:textId="77777777" w:rsidTr="001A5FE7">
        <w:tc>
          <w:tcPr>
            <w:tcW w:w="704" w:type="dxa"/>
          </w:tcPr>
          <w:p w14:paraId="62BDC1AC" w14:textId="77777777" w:rsidR="001A5FE7" w:rsidRPr="00D0315E" w:rsidRDefault="001A5FE7" w:rsidP="001A5FE7">
            <w:pPr>
              <w:jc w:val="center"/>
            </w:pPr>
            <w:r w:rsidRPr="00D0315E">
              <w:rPr>
                <w:color w:val="2F5496" w:themeColor="accent1" w:themeShade="BF"/>
              </w:rPr>
              <w:t>V</w:t>
            </w:r>
            <w:r w:rsidRPr="00D0315E">
              <w:t>.2</w:t>
            </w:r>
          </w:p>
        </w:tc>
        <w:tc>
          <w:tcPr>
            <w:tcW w:w="3261" w:type="dxa"/>
          </w:tcPr>
          <w:p w14:paraId="24BBC0D9" w14:textId="77777777" w:rsidR="001A5FE7" w:rsidRPr="00D0315E" w:rsidRDefault="001A5FE7" w:rsidP="001A5FE7">
            <w:pPr>
              <w:pStyle w:val="Nagwek2"/>
              <w:ind w:left="17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D0315E">
              <w:rPr>
                <w:rFonts w:asciiTheme="minorHAnsi" w:hAnsiTheme="minorHAnsi" w:cs="Arial"/>
                <w:sz w:val="22"/>
                <w:szCs w:val="22"/>
                <w:u w:val="none"/>
              </w:rPr>
              <w:t>kamera</w:t>
            </w:r>
          </w:p>
        </w:tc>
        <w:tc>
          <w:tcPr>
            <w:tcW w:w="4961" w:type="dxa"/>
          </w:tcPr>
          <w:p w14:paraId="51E204BF" w14:textId="77777777" w:rsidR="001A5FE7" w:rsidRPr="00D0315E" w:rsidRDefault="001A5FE7" w:rsidP="001A5FE7"/>
        </w:tc>
        <w:tc>
          <w:tcPr>
            <w:tcW w:w="850" w:type="dxa"/>
            <w:vAlign w:val="center"/>
          </w:tcPr>
          <w:p w14:paraId="66DCEAE7" w14:textId="77777777" w:rsidR="001A5FE7" w:rsidRPr="00D0315E" w:rsidRDefault="001A5FE7" w:rsidP="001A5FE7">
            <w:pPr>
              <w:jc w:val="center"/>
            </w:pPr>
            <w:r w:rsidRPr="00D0315E">
              <w:t>1</w:t>
            </w:r>
          </w:p>
        </w:tc>
      </w:tr>
      <w:bookmarkEnd w:id="1"/>
      <w:bookmarkEnd w:id="2"/>
    </w:tbl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p w14:paraId="7C22E176" w14:textId="77777777" w:rsidR="00AC0097" w:rsidRPr="00ED4170" w:rsidRDefault="00AC0097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2E5BFB0" w14:textId="77777777" w:rsidR="00D0315E" w:rsidRDefault="00D0315E">
      <w:pPr>
        <w:spacing w:after="160" w:line="259" w:lineRule="auto"/>
      </w:pPr>
    </w:p>
    <w:tbl>
      <w:tblPr>
        <w:tblStyle w:val="Tabela-Siatka"/>
        <w:tblpPr w:leftFromText="141" w:rightFromText="141" w:vertAnchor="page" w:horzAnchor="margin" w:tblpY="2078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1A5FE7" w:rsidRPr="008F2673" w14:paraId="275E1BA7" w14:textId="77777777" w:rsidTr="001A5FE7">
        <w:tc>
          <w:tcPr>
            <w:tcW w:w="9209" w:type="dxa"/>
            <w:gridSpan w:val="5"/>
          </w:tcPr>
          <w:p w14:paraId="18A90629" w14:textId="77777777" w:rsidR="001A5FE7" w:rsidRPr="00887F1A" w:rsidRDefault="001A5FE7" w:rsidP="001A5FE7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Składniki opłat za oferowane urządzenia</w:t>
            </w:r>
          </w:p>
        </w:tc>
      </w:tr>
      <w:tr w:rsidR="001A5FE7" w:rsidRPr="008F2673" w14:paraId="7791E342" w14:textId="77777777" w:rsidTr="001A5FE7">
        <w:tc>
          <w:tcPr>
            <w:tcW w:w="702" w:type="dxa"/>
          </w:tcPr>
          <w:p w14:paraId="60579774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1B5A296A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6CF38D0A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5676A80D" w14:textId="77777777" w:rsidR="001A5FE7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2119D876" w14:textId="77777777" w:rsidR="001A5FE7" w:rsidRPr="008F2673" w:rsidRDefault="001A5FE7" w:rsidP="001A5FE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1A5FE7" w:rsidRPr="0027133A" w14:paraId="1BF7E362" w14:textId="77777777" w:rsidTr="001A5FE7">
        <w:tc>
          <w:tcPr>
            <w:tcW w:w="702" w:type="dxa"/>
            <w:vMerge w:val="restart"/>
          </w:tcPr>
          <w:p w14:paraId="32C84440" w14:textId="77777777" w:rsidR="001A5FE7" w:rsidRPr="00887F1A" w:rsidRDefault="001A5FE7" w:rsidP="001A5FE7">
            <w:pPr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V</w:t>
            </w:r>
            <w:r>
              <w:t>.1</w:t>
            </w:r>
          </w:p>
        </w:tc>
        <w:tc>
          <w:tcPr>
            <w:tcW w:w="4822" w:type="dxa"/>
            <w:vMerge w:val="restart"/>
          </w:tcPr>
          <w:p w14:paraId="47EF2D08" w14:textId="77777777" w:rsidR="001A5FE7" w:rsidRDefault="001A5FE7" w:rsidP="001A5FE7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telewizor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3D9F6752" w14:textId="77777777" w:rsidR="001A5FE7" w:rsidRPr="00AC0097" w:rsidRDefault="001A5FE7" w:rsidP="001A5FE7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274B7F58" w14:textId="77777777" w:rsidR="001A5FE7" w:rsidRPr="00AC0097" w:rsidRDefault="001A5FE7" w:rsidP="001A5FE7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1661228C" w14:textId="77777777" w:rsidR="001A5FE7" w:rsidRPr="00F44824" w:rsidRDefault="001A5FE7" w:rsidP="001A5FE7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27770497" w14:textId="77777777" w:rsidR="001A5FE7" w:rsidRPr="0027133A" w:rsidRDefault="001A5FE7" w:rsidP="001A5FE7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1A5FE7" w:rsidRPr="0027133A" w14:paraId="1A36A04F" w14:textId="77777777" w:rsidTr="001A5FE7">
        <w:tc>
          <w:tcPr>
            <w:tcW w:w="702" w:type="dxa"/>
            <w:vMerge/>
          </w:tcPr>
          <w:p w14:paraId="0FDAE7DE" w14:textId="77777777" w:rsidR="001A5FE7" w:rsidRPr="008E3A67" w:rsidRDefault="001A5FE7" w:rsidP="001A5FE7">
            <w:pPr>
              <w:jc w:val="center"/>
            </w:pPr>
          </w:p>
        </w:tc>
        <w:tc>
          <w:tcPr>
            <w:tcW w:w="4822" w:type="dxa"/>
            <w:vMerge/>
          </w:tcPr>
          <w:p w14:paraId="5BFDEB24" w14:textId="77777777" w:rsidR="001A5FE7" w:rsidRPr="00F44824" w:rsidRDefault="001A5FE7" w:rsidP="001A5FE7">
            <w:pPr>
              <w:ind w:left="175" w:firstLine="425"/>
            </w:pPr>
          </w:p>
        </w:tc>
        <w:tc>
          <w:tcPr>
            <w:tcW w:w="1275" w:type="dxa"/>
          </w:tcPr>
          <w:p w14:paraId="3732A676" w14:textId="77777777" w:rsidR="001A5FE7" w:rsidRDefault="001A5FE7" w:rsidP="001A5FE7"/>
        </w:tc>
        <w:tc>
          <w:tcPr>
            <w:tcW w:w="1134" w:type="dxa"/>
          </w:tcPr>
          <w:p w14:paraId="2D28C34D" w14:textId="77777777" w:rsidR="001A5FE7" w:rsidRDefault="001A5FE7" w:rsidP="001A5FE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FD930ED" w14:textId="77777777" w:rsidR="001A5FE7" w:rsidRPr="0027133A" w:rsidRDefault="001A5FE7" w:rsidP="001A5FE7">
            <w:pPr>
              <w:jc w:val="center"/>
              <w:rPr>
                <w:b/>
                <w:bCs/>
              </w:rPr>
            </w:pPr>
          </w:p>
        </w:tc>
      </w:tr>
      <w:tr w:rsidR="001A5FE7" w14:paraId="41B1C3EC" w14:textId="77777777" w:rsidTr="001A5FE7">
        <w:tc>
          <w:tcPr>
            <w:tcW w:w="702" w:type="dxa"/>
            <w:vMerge w:val="restart"/>
          </w:tcPr>
          <w:p w14:paraId="3CB0B09F" w14:textId="77777777" w:rsidR="001A5FE7" w:rsidRPr="00887F1A" w:rsidRDefault="001A5FE7" w:rsidP="001A5FE7">
            <w:pPr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V</w:t>
            </w:r>
            <w:r>
              <w:t>.2</w:t>
            </w:r>
          </w:p>
        </w:tc>
        <w:tc>
          <w:tcPr>
            <w:tcW w:w="4822" w:type="dxa"/>
            <w:vMerge w:val="restart"/>
          </w:tcPr>
          <w:p w14:paraId="617486E5" w14:textId="77777777" w:rsidR="001A5FE7" w:rsidRDefault="001A5FE7" w:rsidP="001A5FE7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kamera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4E67F5CD" w14:textId="77777777" w:rsidR="001A5FE7" w:rsidRPr="00AC0097" w:rsidRDefault="001A5FE7" w:rsidP="001A5FE7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54DA7EC" w14:textId="77777777" w:rsidR="001A5FE7" w:rsidRPr="00AC0097" w:rsidRDefault="001A5FE7" w:rsidP="001A5FE7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0F2FB22C" w14:textId="77777777" w:rsidR="001A5FE7" w:rsidRPr="00F44824" w:rsidRDefault="001A5FE7" w:rsidP="001A5FE7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33D3069F" w14:textId="77777777" w:rsidR="001A5FE7" w:rsidRDefault="001A5FE7" w:rsidP="001A5FE7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1A5FE7" w:rsidRPr="0027133A" w14:paraId="7A036979" w14:textId="77777777" w:rsidTr="001A5FE7">
        <w:tc>
          <w:tcPr>
            <w:tcW w:w="702" w:type="dxa"/>
            <w:vMerge/>
          </w:tcPr>
          <w:p w14:paraId="5BB61D7C" w14:textId="77777777" w:rsidR="001A5FE7" w:rsidRPr="00887F1A" w:rsidRDefault="001A5FE7" w:rsidP="001A5FE7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7495F556" w14:textId="77777777" w:rsidR="001A5FE7" w:rsidRPr="00F44824" w:rsidRDefault="001A5FE7" w:rsidP="001A5FE7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7F1D589" w14:textId="77777777" w:rsidR="001A5FE7" w:rsidRDefault="001A5FE7" w:rsidP="001A5FE7"/>
        </w:tc>
        <w:tc>
          <w:tcPr>
            <w:tcW w:w="1134" w:type="dxa"/>
          </w:tcPr>
          <w:p w14:paraId="5399B4D2" w14:textId="77777777" w:rsidR="001A5FE7" w:rsidRDefault="001A5FE7" w:rsidP="001A5FE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ABAC424" w14:textId="77777777" w:rsidR="001A5FE7" w:rsidRPr="0027133A" w:rsidRDefault="001A5FE7" w:rsidP="001A5FE7">
            <w:pPr>
              <w:jc w:val="center"/>
              <w:rPr>
                <w:b/>
                <w:bCs/>
              </w:rPr>
            </w:pPr>
          </w:p>
        </w:tc>
      </w:tr>
    </w:tbl>
    <w:p w14:paraId="4AA910A1" w14:textId="77777777" w:rsidR="00D0315E" w:rsidRDefault="00D0315E">
      <w:pPr>
        <w:spacing w:after="160" w:line="259" w:lineRule="auto"/>
      </w:pPr>
    </w:p>
    <w:p w14:paraId="52771E1A" w14:textId="77777777" w:rsidR="00D0315E" w:rsidRDefault="00D0315E">
      <w:pPr>
        <w:spacing w:after="160" w:line="259" w:lineRule="auto"/>
      </w:pPr>
    </w:p>
    <w:p w14:paraId="02419005" w14:textId="77777777" w:rsidR="00D0315E" w:rsidRDefault="00D0315E">
      <w:pPr>
        <w:spacing w:after="160" w:line="259" w:lineRule="auto"/>
      </w:pPr>
    </w:p>
    <w:sectPr w:rsidR="00D031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1003A5"/>
    <w:rsid w:val="001A5FE7"/>
    <w:rsid w:val="001B61F1"/>
    <w:rsid w:val="002000DF"/>
    <w:rsid w:val="00244475"/>
    <w:rsid w:val="00284ED0"/>
    <w:rsid w:val="00343162"/>
    <w:rsid w:val="006A4B9F"/>
    <w:rsid w:val="0080053E"/>
    <w:rsid w:val="00887F1A"/>
    <w:rsid w:val="0089302E"/>
    <w:rsid w:val="00896366"/>
    <w:rsid w:val="008F5B1E"/>
    <w:rsid w:val="00A60678"/>
    <w:rsid w:val="00AA6265"/>
    <w:rsid w:val="00AC0097"/>
    <w:rsid w:val="00AE1A1C"/>
    <w:rsid w:val="00BD11C9"/>
    <w:rsid w:val="00CC6C13"/>
    <w:rsid w:val="00D0315E"/>
    <w:rsid w:val="00D056EA"/>
    <w:rsid w:val="00D65B63"/>
    <w:rsid w:val="00E5493D"/>
    <w:rsid w:val="00EC4CB4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5</cp:revision>
  <cp:lastPrinted>2021-05-12T13:05:00Z</cp:lastPrinted>
  <dcterms:created xsi:type="dcterms:W3CDTF">2021-05-12T20:58:00Z</dcterms:created>
  <dcterms:modified xsi:type="dcterms:W3CDTF">2021-05-14T13:45:00Z</dcterms:modified>
</cp:coreProperties>
</file>